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2D40DC">
            <w:pPr>
              <w:jc w:val="right"/>
              <w:rPr>
                <w:rFonts w:ascii="Times New Roman" w:hAnsi="Times New Roman"/>
                <w:sz w:val="24"/>
              </w:rPr>
            </w:pPr>
            <w:r w:rsidRPr="00C561F7">
              <w:rPr>
                <w:rFonts w:ascii="Times New Roman" w:hAnsi="Times New Roman"/>
                <w:sz w:val="24"/>
              </w:rPr>
              <w:t xml:space="preserve">Протокол  № </w:t>
            </w:r>
            <w:r w:rsidR="002D40DC">
              <w:rPr>
                <w:rFonts w:ascii="Times New Roman" w:hAnsi="Times New Roman"/>
                <w:sz w:val="24"/>
              </w:rPr>
              <w:t>64</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2D40DC">
            <w:pPr>
              <w:jc w:val="right"/>
              <w:rPr>
                <w:rFonts w:ascii="Times New Roman" w:hAnsi="Times New Roman"/>
                <w:sz w:val="24"/>
              </w:rPr>
            </w:pPr>
            <w:r w:rsidRPr="00C561F7">
              <w:rPr>
                <w:rFonts w:ascii="Times New Roman" w:hAnsi="Times New Roman"/>
                <w:sz w:val="24"/>
              </w:rPr>
              <w:t>«</w:t>
            </w:r>
            <w:r w:rsidR="002D40DC">
              <w:rPr>
                <w:rFonts w:ascii="Times New Roman" w:hAnsi="Times New Roman"/>
                <w:sz w:val="24"/>
              </w:rPr>
              <w:t>04</w:t>
            </w:r>
            <w:r w:rsidRPr="00C561F7">
              <w:rPr>
                <w:rFonts w:ascii="Times New Roman" w:hAnsi="Times New Roman"/>
                <w:sz w:val="24"/>
              </w:rPr>
              <w:t xml:space="preserve">» </w:t>
            </w:r>
            <w:r w:rsidR="002D40DC">
              <w:rPr>
                <w:rFonts w:ascii="Times New Roman" w:hAnsi="Times New Roman"/>
                <w:sz w:val="24"/>
              </w:rPr>
              <w:t>мая</w:t>
            </w:r>
            <w:r w:rsidRPr="00C561F7">
              <w:rPr>
                <w:rFonts w:ascii="Times New Roman" w:hAnsi="Times New Roman"/>
                <w:sz w:val="24"/>
              </w:rPr>
              <w:t xml:space="preserve">  </w:t>
            </w:r>
            <w:r w:rsidR="002D40DC">
              <w:rPr>
                <w:rFonts w:ascii="Times New Roman" w:hAnsi="Times New Roman"/>
                <w:sz w:val="24"/>
              </w:rPr>
              <w:t>2017</w:t>
            </w:r>
            <w:r w:rsidRPr="00C561F7">
              <w:rPr>
                <w:rFonts w:ascii="Times New Roman" w:hAnsi="Times New Roman"/>
                <w:sz w:val="24"/>
              </w:rPr>
              <w:t xml:space="preserve"> 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2057EC">
        <w:rPr>
          <w:rFonts w:ascii="Times New Roman" w:hAnsi="Times New Roman"/>
          <w:sz w:val="24"/>
        </w:rPr>
        <w:t>1</w:t>
      </w:r>
      <w:r w:rsidR="00C5558D">
        <w:rPr>
          <w:rFonts w:ascii="Times New Roman" w:hAnsi="Times New Roman"/>
          <w:sz w:val="24"/>
        </w:rPr>
        <w:t>71</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2057EC">
        <w:rPr>
          <w:rFonts w:ascii="Times New Roman" w:hAnsi="Times New Roman"/>
          <w:sz w:val="24"/>
        </w:rPr>
        <w:t>7</w:t>
      </w:r>
      <w:r w:rsidRPr="00C561F7">
        <w:rPr>
          <w:rFonts w:ascii="Times New Roman" w:hAnsi="Times New Roman"/>
          <w:sz w:val="24"/>
        </w:rPr>
        <w:t xml:space="preserve"> от </w:t>
      </w:r>
      <w:r w:rsidR="002D40DC">
        <w:rPr>
          <w:rFonts w:ascii="Times New Roman" w:hAnsi="Times New Roman"/>
          <w:sz w:val="24"/>
        </w:rPr>
        <w:t>«05» мая 2017г.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614EE3">
        <w:rPr>
          <w:rFonts w:ascii="Times New Roman" w:hAnsi="Times New Roman"/>
          <w:b/>
          <w:bCs/>
          <w:sz w:val="24"/>
        </w:rPr>
        <w:t>в</w:t>
      </w:r>
      <w:r w:rsidR="00614EE3" w:rsidRPr="00614EE3">
        <w:rPr>
          <w:rFonts w:ascii="Times New Roman" w:hAnsi="Times New Roman"/>
          <w:b/>
          <w:bCs/>
          <w:sz w:val="24"/>
        </w:rPr>
        <w:t xml:space="preserve">ыполнение проектно-изыскательских работ в соответствии с </w:t>
      </w:r>
      <w:r w:rsidR="002057EC">
        <w:rPr>
          <w:rFonts w:ascii="Times New Roman" w:hAnsi="Times New Roman"/>
          <w:b/>
          <w:bCs/>
          <w:sz w:val="24"/>
        </w:rPr>
        <w:t xml:space="preserve">комплексным </w:t>
      </w:r>
      <w:r w:rsidR="00614EE3" w:rsidRPr="00614EE3">
        <w:rPr>
          <w:rFonts w:ascii="Times New Roman" w:hAnsi="Times New Roman"/>
          <w:b/>
          <w:bCs/>
          <w:sz w:val="24"/>
        </w:rPr>
        <w:t>заданием на проектирование № </w:t>
      </w:r>
      <w:r w:rsidR="002057EC">
        <w:rPr>
          <w:rFonts w:ascii="Times New Roman" w:hAnsi="Times New Roman"/>
          <w:b/>
          <w:bCs/>
          <w:sz w:val="24"/>
        </w:rPr>
        <w:t>КЗП-Т(</w:t>
      </w:r>
      <w:r w:rsidR="00C5558D">
        <w:rPr>
          <w:rFonts w:ascii="Times New Roman" w:hAnsi="Times New Roman"/>
          <w:b/>
          <w:bCs/>
          <w:sz w:val="24"/>
        </w:rPr>
        <w:t>О</w:t>
      </w:r>
      <w:r w:rsidR="002057EC">
        <w:rPr>
          <w:rFonts w:ascii="Times New Roman" w:hAnsi="Times New Roman"/>
          <w:b/>
          <w:bCs/>
          <w:sz w:val="24"/>
        </w:rPr>
        <w:t>)</w:t>
      </w:r>
      <w:r w:rsidR="008A095F" w:rsidRPr="008A095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385086">
        <w:rPr>
          <w:rFonts w:ascii="Times New Roman" w:hAnsi="Times New Roman"/>
          <w:b/>
          <w:sz w:val="24"/>
        </w:rPr>
        <w:t>15</w:t>
      </w:r>
      <w:r w:rsidR="007A3D32">
        <w:rPr>
          <w:rFonts w:ascii="Times New Roman" w:hAnsi="Times New Roman"/>
          <w:b/>
          <w:sz w:val="24"/>
        </w:rPr>
        <w:t xml:space="preserve"> </w:t>
      </w:r>
      <w:r w:rsidR="00385086">
        <w:rPr>
          <w:rFonts w:ascii="Times New Roman" w:hAnsi="Times New Roman"/>
          <w:b/>
          <w:sz w:val="24"/>
        </w:rPr>
        <w:t>июл</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5D57DA" w:rsidRDefault="00F05EAB" w:rsidP="0000391E">
      <w:pPr>
        <w:pStyle w:val="a6"/>
        <w:numPr>
          <w:ilvl w:val="0"/>
          <w:numId w:val="2"/>
        </w:numPr>
        <w:jc w:val="both"/>
        <w:rPr>
          <w:rFonts w:ascii="Times New Roman" w:hAnsi="Times New Roman"/>
          <w:sz w:val="24"/>
        </w:rPr>
      </w:pPr>
      <w:r w:rsidRPr="00F05EAB">
        <w:rPr>
          <w:rFonts w:ascii="Times New Roman" w:hAnsi="Times New Roman"/>
          <w:sz w:val="24"/>
        </w:rPr>
        <w:t xml:space="preserve">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w:t>
      </w:r>
      <w:r w:rsidR="00E3111D">
        <w:rPr>
          <w:rFonts w:ascii="Times New Roman" w:hAnsi="Times New Roman"/>
          <w:sz w:val="24"/>
        </w:rPr>
        <w:t xml:space="preserve">указания </w:t>
      </w:r>
      <w:r w:rsidRPr="00F05EAB">
        <w:rPr>
          <w:rFonts w:ascii="Times New Roman" w:hAnsi="Times New Roman"/>
          <w:sz w:val="24"/>
        </w:rPr>
        <w:t>стоимости)</w:t>
      </w:r>
      <w:r w:rsidR="005D57DA" w:rsidRPr="005D57DA">
        <w:rPr>
          <w:rFonts w:ascii="Times New Roman" w:hAnsi="Times New Roman"/>
          <w:sz w:val="24"/>
        </w:rPr>
        <w:t>;</w:t>
      </w:r>
    </w:p>
    <w:p w:rsidR="006C0E2B" w:rsidRPr="00497107" w:rsidRDefault="00497107" w:rsidP="006C0E2B">
      <w:pPr>
        <w:pStyle w:val="a6"/>
        <w:numPr>
          <w:ilvl w:val="0"/>
          <w:numId w:val="2"/>
        </w:numPr>
        <w:jc w:val="both"/>
        <w:rPr>
          <w:rFonts w:ascii="Times New Roman" w:hAnsi="Times New Roman"/>
          <w:sz w:val="24"/>
        </w:rPr>
      </w:pPr>
      <w:r w:rsidRPr="00497107">
        <w:rPr>
          <w:rFonts w:ascii="Times New Roman" w:hAnsi="Times New Roman"/>
          <w:sz w:val="24"/>
        </w:rPr>
        <w:t xml:space="preserve">Копия действующего свидетельства СРО, заверенная </w:t>
      </w:r>
      <w:r w:rsidR="006C0E2B" w:rsidRPr="00497107">
        <w:rPr>
          <w:rFonts w:ascii="Times New Roman" w:hAnsi="Times New Roman"/>
          <w:sz w:val="24"/>
        </w:rPr>
        <w:t>подписью уполномоченного лица и печатью участника закупки;</w:t>
      </w:r>
    </w:p>
    <w:p w:rsidR="00F86E8F" w:rsidRPr="00826E5E" w:rsidRDefault="00826E5E" w:rsidP="007816AE">
      <w:pPr>
        <w:pStyle w:val="a6"/>
        <w:numPr>
          <w:ilvl w:val="0"/>
          <w:numId w:val="2"/>
        </w:numPr>
        <w:jc w:val="both"/>
        <w:rPr>
          <w:rFonts w:ascii="Times New Roman" w:hAnsi="Times New Roman"/>
          <w:sz w:val="24"/>
        </w:rPr>
      </w:pPr>
      <w:r w:rsidRPr="00826E5E">
        <w:rPr>
          <w:rFonts w:ascii="Times New Roman" w:hAnsi="Times New Roman"/>
          <w:sz w:val="24"/>
        </w:rPr>
        <w:t>Копия свидетельства СМК ИСО 9001, заверенная подписью уполномоченного лица и печатью участника закупк</w:t>
      </w:r>
      <w:r>
        <w:rPr>
          <w:rFonts w:ascii="Times New Roman" w:hAnsi="Times New Roman"/>
          <w:sz w:val="24"/>
        </w:rPr>
        <w:t>и;</w:t>
      </w:r>
    </w:p>
    <w:p w:rsidR="006C6A84" w:rsidRPr="00CD4DF9" w:rsidRDefault="00C57D11" w:rsidP="00A57A51">
      <w:pPr>
        <w:pStyle w:val="a6"/>
        <w:numPr>
          <w:ilvl w:val="0"/>
          <w:numId w:val="2"/>
        </w:numPr>
        <w:contextualSpacing w:val="0"/>
        <w:jc w:val="both"/>
        <w:rPr>
          <w:rFonts w:ascii="Times New Roman" w:hAnsi="Times New Roman"/>
          <w:sz w:val="24"/>
        </w:rPr>
      </w:pPr>
      <w:r w:rsidRPr="00C57D11">
        <w:rPr>
          <w:rFonts w:ascii="Times New Roman" w:hAnsi="Times New Roman"/>
          <w:kern w:val="1"/>
          <w:sz w:val="24"/>
          <w:lang w:eastAsia="ar-SA"/>
        </w:rPr>
        <w:t xml:space="preserve">Справка о заключенных и выполненных аналогичных договорах на выполнение проектных работ за последние </w:t>
      </w:r>
      <w:r w:rsidR="00CD4DF9">
        <w:rPr>
          <w:rFonts w:ascii="Times New Roman" w:hAnsi="Times New Roman"/>
          <w:kern w:val="1"/>
          <w:sz w:val="24"/>
          <w:lang w:eastAsia="ar-SA"/>
        </w:rPr>
        <w:t>3 года</w:t>
      </w:r>
      <w:r w:rsidRPr="00C57D11">
        <w:rPr>
          <w:rFonts w:ascii="Times New Roman" w:hAnsi="Times New Roman"/>
          <w:kern w:val="1"/>
          <w:sz w:val="24"/>
          <w:lang w:eastAsia="ar-SA"/>
        </w:rPr>
        <w:t xml:space="preserve"> </w:t>
      </w:r>
      <w:r w:rsidR="00A57A51" w:rsidRPr="00A57A51">
        <w:rPr>
          <w:rFonts w:ascii="Times New Roman" w:hAnsi="Times New Roman"/>
          <w:kern w:val="1"/>
          <w:sz w:val="24"/>
          <w:lang w:eastAsia="ar-SA"/>
        </w:rPr>
        <w:t xml:space="preserve">предшествующие году подачи оферты </w:t>
      </w:r>
      <w:r w:rsidRPr="00C57D11">
        <w:rPr>
          <w:rFonts w:ascii="Times New Roman" w:hAnsi="Times New Roman"/>
          <w:kern w:val="1"/>
          <w:sz w:val="24"/>
          <w:lang w:eastAsia="ar-SA"/>
        </w:rPr>
        <w:lastRenderedPageBreak/>
        <w:t>(Форма № 6 к настоящему ПДО),</w:t>
      </w:r>
      <w:r>
        <w:rPr>
          <w:rFonts w:ascii="Times New Roman" w:hAnsi="Times New Roman"/>
          <w:kern w:val="1"/>
          <w:sz w:val="24"/>
          <w:lang w:eastAsia="ar-SA"/>
        </w:rPr>
        <w:t xml:space="preserve"> </w:t>
      </w:r>
      <w:r w:rsidR="006C6A84" w:rsidRPr="00C57D11">
        <w:rPr>
          <w:rFonts w:ascii="Times New Roman" w:hAnsi="Times New Roman"/>
          <w:kern w:val="1"/>
          <w:sz w:val="24"/>
          <w:lang w:eastAsia="ar-SA"/>
        </w:rPr>
        <w:t>за подписью уполномоченного лица и печатью участника закупки;</w:t>
      </w:r>
    </w:p>
    <w:p w:rsidR="004B3267" w:rsidRPr="007816AE" w:rsidRDefault="004B3267" w:rsidP="004B3267">
      <w:pPr>
        <w:pStyle w:val="a6"/>
        <w:numPr>
          <w:ilvl w:val="0"/>
          <w:numId w:val="2"/>
        </w:numPr>
        <w:contextualSpacing w:val="0"/>
        <w:jc w:val="both"/>
        <w:rPr>
          <w:rFonts w:ascii="Times New Roman" w:hAnsi="Times New Roman"/>
          <w:sz w:val="24"/>
        </w:rPr>
      </w:pPr>
      <w:r w:rsidRPr="004B3267">
        <w:rPr>
          <w:rFonts w:ascii="Times New Roman" w:hAnsi="Times New Roman"/>
          <w:sz w:val="24"/>
        </w:rPr>
        <w:t>Справка о среднегодовом обороте участника закупки по выполнению ПИР за последние 3 года, предшествующие году подачи оферты</w:t>
      </w:r>
      <w:r>
        <w:rPr>
          <w:rFonts w:ascii="Times New Roman" w:hAnsi="Times New Roman"/>
          <w:sz w:val="24"/>
        </w:rPr>
        <w:t xml:space="preserve">, </w:t>
      </w:r>
      <w:r w:rsidRPr="00C57D11">
        <w:rPr>
          <w:rFonts w:ascii="Times New Roman" w:hAnsi="Times New Roman"/>
          <w:kern w:val="1"/>
          <w:sz w:val="24"/>
          <w:lang w:eastAsia="ar-SA"/>
        </w:rPr>
        <w:t>за подписью уполномоченного лица и печатью участника закупки;</w:t>
      </w:r>
    </w:p>
    <w:p w:rsidR="007816AE" w:rsidRPr="002419AE" w:rsidRDefault="008A0668" w:rsidP="002419AE">
      <w:pPr>
        <w:pStyle w:val="a6"/>
        <w:numPr>
          <w:ilvl w:val="0"/>
          <w:numId w:val="2"/>
        </w:numPr>
        <w:jc w:val="both"/>
        <w:rPr>
          <w:rFonts w:ascii="Times New Roman" w:hAnsi="Times New Roman"/>
          <w:sz w:val="24"/>
        </w:rPr>
      </w:pPr>
      <w:r>
        <w:rPr>
          <w:rFonts w:ascii="Times New Roman" w:hAnsi="Times New Roman"/>
          <w:sz w:val="24"/>
        </w:rPr>
        <w:t>К</w:t>
      </w:r>
      <w:r w:rsidRPr="008A0668">
        <w:rPr>
          <w:rFonts w:ascii="Times New Roman" w:hAnsi="Times New Roman"/>
          <w:sz w:val="24"/>
        </w:rPr>
        <w:t>опия «Отчета о прибылях и убытках» за последние 3 года, предшествующие году подачи оферты</w:t>
      </w:r>
      <w:r>
        <w:rPr>
          <w:rFonts w:ascii="Times New Roman" w:hAnsi="Times New Roman"/>
          <w:sz w:val="24"/>
        </w:rPr>
        <w:t xml:space="preserve">, </w:t>
      </w:r>
      <w:r w:rsidRPr="00497107">
        <w:rPr>
          <w:rFonts w:ascii="Times New Roman" w:hAnsi="Times New Roman"/>
          <w:sz w:val="24"/>
        </w:rPr>
        <w:t>заверенная подписью уполномоченного лица и печатью участника закупки;</w:t>
      </w:r>
    </w:p>
    <w:p w:rsidR="0094189E" w:rsidRPr="006B6CEA" w:rsidRDefault="0094189E" w:rsidP="0094189E">
      <w:pPr>
        <w:pStyle w:val="a6"/>
        <w:numPr>
          <w:ilvl w:val="0"/>
          <w:numId w:val="2"/>
        </w:numPr>
        <w:tabs>
          <w:tab w:val="left" w:pos="1418"/>
        </w:tabs>
        <w:contextualSpacing w:val="0"/>
        <w:jc w:val="both"/>
        <w:rPr>
          <w:rFonts w:ascii="Times New Roman" w:hAnsi="Times New Roman"/>
          <w:iCs/>
          <w:sz w:val="24"/>
        </w:rPr>
      </w:pPr>
      <w:r w:rsidRPr="002419AE">
        <w:rPr>
          <w:rFonts w:ascii="Times New Roman" w:hAnsi="Times New Roman"/>
          <w:bCs/>
          <w:iCs/>
          <w:sz w:val="24"/>
        </w:rPr>
        <w:t xml:space="preserve">Справка о наличии кадровых ресурсов </w:t>
      </w:r>
      <w:r w:rsidR="002419AE" w:rsidRPr="002419AE">
        <w:rPr>
          <w:rFonts w:ascii="Times New Roman" w:hAnsi="Times New Roman"/>
          <w:bCs/>
          <w:iCs/>
          <w:sz w:val="24"/>
        </w:rPr>
        <w:t xml:space="preserve">с указанием областей аттестации по промышленной безопасности, занимаемых должностей, а также выполняемых разделов проекта </w:t>
      </w:r>
      <w:r w:rsidRPr="002419AE">
        <w:rPr>
          <w:rFonts w:ascii="Times New Roman" w:hAnsi="Times New Roman"/>
          <w:bCs/>
          <w:iCs/>
          <w:sz w:val="24"/>
        </w:rPr>
        <w:t>(Форма № 7 к настоящему ПДО)</w:t>
      </w:r>
      <w:r w:rsidR="00514D21" w:rsidRPr="002419AE">
        <w:rPr>
          <w:rFonts w:ascii="Times New Roman" w:hAnsi="Times New Roman"/>
          <w:bCs/>
          <w:iCs/>
          <w:sz w:val="24"/>
        </w:rPr>
        <w:t>,</w:t>
      </w:r>
      <w:r w:rsidR="003811EC">
        <w:rPr>
          <w:rFonts w:ascii="Times New Roman" w:hAnsi="Times New Roman"/>
          <w:bCs/>
          <w:iCs/>
          <w:sz w:val="24"/>
        </w:rPr>
        <w:t xml:space="preserve"> заверенная отделом кадров организации</w:t>
      </w:r>
      <w:r w:rsidRPr="002419AE">
        <w:rPr>
          <w:rFonts w:ascii="Times New Roman" w:hAnsi="Times New Roman"/>
          <w:bCs/>
          <w:iCs/>
          <w:sz w:val="24"/>
        </w:rPr>
        <w:t>;</w:t>
      </w:r>
    </w:p>
    <w:p w:rsidR="002900EF" w:rsidRPr="002900EF" w:rsidRDefault="002900EF" w:rsidP="002900EF">
      <w:pPr>
        <w:pStyle w:val="a6"/>
        <w:numPr>
          <w:ilvl w:val="0"/>
          <w:numId w:val="2"/>
        </w:numPr>
        <w:jc w:val="both"/>
        <w:rPr>
          <w:rFonts w:ascii="Times New Roman" w:hAnsi="Times New Roman"/>
          <w:iCs/>
          <w:sz w:val="24"/>
        </w:rPr>
      </w:pPr>
      <w:r w:rsidRPr="002900EF">
        <w:rPr>
          <w:rFonts w:ascii="Times New Roman" w:hAnsi="Times New Roman"/>
          <w:iCs/>
          <w:sz w:val="24"/>
        </w:rPr>
        <w:t xml:space="preserve">Справка о выполненных ГИП (менеджером проектов) </w:t>
      </w:r>
      <w:r w:rsidR="00313919">
        <w:rPr>
          <w:rFonts w:ascii="Times New Roman" w:hAnsi="Times New Roman"/>
          <w:iCs/>
          <w:sz w:val="24"/>
        </w:rPr>
        <w:t xml:space="preserve">аналогичных </w:t>
      </w:r>
      <w:r w:rsidRPr="002900EF">
        <w:rPr>
          <w:rFonts w:ascii="Times New Roman" w:hAnsi="Times New Roman"/>
          <w:iCs/>
          <w:sz w:val="24"/>
        </w:rPr>
        <w:t xml:space="preserve">договорах за последние </w:t>
      </w:r>
      <w:r w:rsidR="00313919">
        <w:rPr>
          <w:rFonts w:ascii="Times New Roman" w:hAnsi="Times New Roman"/>
          <w:iCs/>
          <w:sz w:val="24"/>
        </w:rPr>
        <w:t>3 года</w:t>
      </w:r>
      <w:r w:rsidRPr="002900EF">
        <w:rPr>
          <w:rFonts w:ascii="Times New Roman" w:hAnsi="Times New Roman"/>
          <w:iCs/>
          <w:sz w:val="24"/>
        </w:rPr>
        <w:t xml:space="preserve"> (по форме № 8 к настоящему ПДО), за подписью уполномоченного лица и печатью участника закупки;</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 </w:t>
      </w:r>
      <w:r w:rsidR="00186AEA">
        <w:rPr>
          <w:rFonts w:ascii="Times New Roman" w:hAnsi="Times New Roman"/>
          <w:sz w:val="24"/>
        </w:rPr>
        <w:t>5</w:t>
      </w:r>
      <w:r w:rsidRPr="008E32E8">
        <w:rPr>
          <w:rFonts w:ascii="Times New Roman" w:hAnsi="Times New Roman"/>
          <w:sz w:val="24"/>
        </w:rPr>
        <w:t xml:space="preserve"> 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5D2775" w:rsidRPr="005D2775" w:rsidRDefault="00EC239D" w:rsidP="00EC239D">
      <w:pPr>
        <w:pStyle w:val="a6"/>
        <w:numPr>
          <w:ilvl w:val="0"/>
          <w:numId w:val="2"/>
        </w:numPr>
        <w:jc w:val="both"/>
        <w:rPr>
          <w:rFonts w:ascii="Times New Roman" w:hAnsi="Times New Roman"/>
          <w:sz w:val="24"/>
        </w:rPr>
      </w:pPr>
      <w:r w:rsidRPr="00EC239D">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w:t>
      </w:r>
      <w:r w:rsidR="005D2775" w:rsidRPr="005D2775">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lastRenderedPageBreak/>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200B9F">
        <w:rPr>
          <w:rFonts w:ascii="Times New Roman" w:hAnsi="Times New Roman"/>
          <w:sz w:val="24"/>
        </w:rPr>
        <w:t>1</w:t>
      </w:r>
      <w:r w:rsidR="00C5558D">
        <w:rPr>
          <w:rFonts w:ascii="Times New Roman" w:hAnsi="Times New Roman"/>
          <w:sz w:val="24"/>
        </w:rPr>
        <w:t>71</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2D40DC">
        <w:rPr>
          <w:rFonts w:ascii="Times New Roman" w:hAnsi="Times New Roman"/>
          <w:sz w:val="24"/>
        </w:rPr>
        <w:t>«05» мая 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2D40DC">
        <w:rPr>
          <w:rFonts w:ascii="Times New Roman" w:hAnsi="Times New Roman"/>
          <w:b/>
          <w:sz w:val="24"/>
        </w:rPr>
        <w:t>05</w:t>
      </w:r>
      <w:r w:rsidRPr="00C561F7">
        <w:rPr>
          <w:rFonts w:ascii="Times New Roman" w:hAnsi="Times New Roman"/>
          <w:b/>
          <w:sz w:val="24"/>
        </w:rPr>
        <w:t xml:space="preserve">» </w:t>
      </w:r>
      <w:r w:rsidR="002D40DC">
        <w:rPr>
          <w:rFonts w:ascii="Times New Roman" w:hAnsi="Times New Roman"/>
          <w:b/>
          <w:sz w:val="24"/>
        </w:rPr>
        <w:t>мая</w:t>
      </w:r>
      <w:r w:rsidRPr="00C561F7">
        <w:rPr>
          <w:rFonts w:ascii="Times New Roman" w:hAnsi="Times New Roman"/>
          <w:b/>
          <w:sz w:val="24"/>
        </w:rPr>
        <w:t xml:space="preserve"> </w:t>
      </w:r>
      <w:r w:rsidR="002D40DC">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2D40DC">
        <w:rPr>
          <w:rFonts w:ascii="Times New Roman" w:hAnsi="Times New Roman"/>
          <w:b/>
          <w:sz w:val="24"/>
        </w:rPr>
        <w:t>16:00</w:t>
      </w:r>
      <w:r w:rsidRPr="00C561F7">
        <w:rPr>
          <w:rFonts w:ascii="Times New Roman" w:hAnsi="Times New Roman"/>
          <w:b/>
          <w:sz w:val="24"/>
        </w:rPr>
        <w:t xml:space="preserve"> «</w:t>
      </w:r>
      <w:r w:rsidR="002D40DC">
        <w:rPr>
          <w:rFonts w:ascii="Times New Roman" w:hAnsi="Times New Roman"/>
          <w:b/>
          <w:sz w:val="24"/>
        </w:rPr>
        <w:t>23</w:t>
      </w:r>
      <w:r w:rsidRPr="00C561F7">
        <w:rPr>
          <w:rFonts w:ascii="Times New Roman" w:hAnsi="Times New Roman"/>
          <w:b/>
          <w:sz w:val="24"/>
        </w:rPr>
        <w:t xml:space="preserve">» </w:t>
      </w:r>
      <w:r w:rsidR="002D40DC">
        <w:rPr>
          <w:rFonts w:ascii="Times New Roman" w:hAnsi="Times New Roman"/>
          <w:b/>
          <w:sz w:val="24"/>
        </w:rPr>
        <w:t>мая</w:t>
      </w:r>
      <w:r w:rsidRPr="00C561F7">
        <w:rPr>
          <w:rFonts w:ascii="Times New Roman" w:hAnsi="Times New Roman"/>
          <w:b/>
          <w:sz w:val="24"/>
        </w:rPr>
        <w:t xml:space="preserve"> </w:t>
      </w:r>
      <w:r w:rsidR="002D40DC">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2D40DC">
        <w:rPr>
          <w:rFonts w:ascii="Times New Roman" w:hAnsi="Times New Roman"/>
          <w:b/>
          <w:sz w:val="24"/>
        </w:rPr>
        <w:t>15</w:t>
      </w:r>
      <w:r w:rsidRPr="00C561F7">
        <w:rPr>
          <w:rFonts w:ascii="Times New Roman" w:hAnsi="Times New Roman"/>
          <w:b/>
          <w:sz w:val="24"/>
        </w:rPr>
        <w:t xml:space="preserve">» </w:t>
      </w:r>
      <w:r w:rsidR="002D40DC">
        <w:rPr>
          <w:rFonts w:ascii="Times New Roman" w:hAnsi="Times New Roman"/>
          <w:b/>
          <w:sz w:val="24"/>
        </w:rPr>
        <w:t>июля</w:t>
      </w:r>
      <w:r w:rsidRPr="00C561F7">
        <w:rPr>
          <w:rFonts w:ascii="Times New Roman" w:hAnsi="Times New Roman"/>
          <w:b/>
          <w:sz w:val="24"/>
        </w:rPr>
        <w:t xml:space="preserve"> </w:t>
      </w:r>
      <w:r w:rsidR="002D40DC">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w:t>
      </w:r>
      <w:r w:rsidR="002D40DC">
        <w:rPr>
          <w:rFonts w:ascii="Times New Roman" w:hAnsi="Times New Roman"/>
          <w:sz w:val="24"/>
        </w:rPr>
        <w:t>ожения, полученные не позднее «19</w:t>
      </w:r>
      <w:r w:rsidRPr="00C561F7">
        <w:rPr>
          <w:rFonts w:ascii="Times New Roman" w:hAnsi="Times New Roman"/>
          <w:sz w:val="24"/>
        </w:rPr>
        <w:t xml:space="preserve">» </w:t>
      </w:r>
      <w:r w:rsidR="002D40DC">
        <w:rPr>
          <w:rFonts w:ascii="Times New Roman" w:hAnsi="Times New Roman"/>
          <w:sz w:val="24"/>
        </w:rPr>
        <w:t>мая</w:t>
      </w:r>
      <w:r w:rsidRPr="00C561F7">
        <w:rPr>
          <w:rFonts w:ascii="Times New Roman" w:hAnsi="Times New Roman"/>
          <w:sz w:val="24"/>
        </w:rPr>
        <w:t xml:space="preserve"> </w:t>
      </w:r>
      <w:r w:rsidR="002D40DC">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2D40DC">
      <w:pPr>
        <w:spacing w:before="0"/>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2D40DC">
      <w:pPr>
        <w:spacing w:before="0"/>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Pr>
          <w:rFonts w:ascii="Times New Roman" w:hAnsi="Times New Roman"/>
          <w:sz w:val="24"/>
        </w:rPr>
        <w:t>Прокофьевой Елене Геннадьевне</w:t>
      </w:r>
      <w:r w:rsidR="006C094E" w:rsidRPr="00C561F7">
        <w:rPr>
          <w:rFonts w:ascii="Times New Roman" w:hAnsi="Times New Roman"/>
          <w:sz w:val="24"/>
        </w:rPr>
        <w:t>.</w:t>
      </w:r>
    </w:p>
    <w:p w:rsidR="001A4135" w:rsidRPr="00C561F7" w:rsidRDefault="006C094E" w:rsidP="002D40DC">
      <w:pPr>
        <w:spacing w:before="0"/>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1A4135" w:rsidRPr="00C561F7">
          <w:rPr>
            <w:rStyle w:val="a8"/>
            <w:rFonts w:ascii="Times New Roman" w:hAnsi="Times New Roman"/>
            <w:sz w:val="24"/>
            <w:lang w:val="en-US"/>
          </w:rPr>
          <w:t>ProkofievaEG</w:t>
        </w:r>
        <w:r w:rsidR="001A4135" w:rsidRPr="00C561F7">
          <w:rPr>
            <w:rStyle w:val="a8"/>
            <w:rFonts w:ascii="Times New Roman" w:hAnsi="Times New Roman"/>
            <w:sz w:val="24"/>
          </w:rPr>
          <w:t>@</w:t>
        </w:r>
        <w:r w:rsidR="001A4135" w:rsidRPr="00C561F7">
          <w:rPr>
            <w:rStyle w:val="a8"/>
            <w:rFonts w:ascii="Times New Roman" w:hAnsi="Times New Roman"/>
            <w:sz w:val="24"/>
            <w:lang w:val="en-US"/>
          </w:rPr>
          <w:t>yanos</w:t>
        </w:r>
        <w:r w:rsidR="001A4135" w:rsidRPr="00C561F7">
          <w:rPr>
            <w:rStyle w:val="a8"/>
            <w:rFonts w:ascii="Times New Roman" w:hAnsi="Times New Roman"/>
            <w:sz w:val="24"/>
          </w:rPr>
          <w:t>.</w:t>
        </w:r>
        <w:r w:rsidR="001A4135" w:rsidRPr="00C561F7">
          <w:rPr>
            <w:rStyle w:val="a8"/>
            <w:rFonts w:ascii="Times New Roman" w:hAnsi="Times New Roman"/>
            <w:sz w:val="24"/>
            <w:lang w:val="en-US"/>
          </w:rPr>
          <w:t>slavneft</w:t>
        </w:r>
        <w:r w:rsidR="001A4135" w:rsidRPr="00C561F7">
          <w:rPr>
            <w:rStyle w:val="a8"/>
            <w:rFonts w:ascii="Times New Roman" w:hAnsi="Times New Roman"/>
            <w:sz w:val="24"/>
          </w:rPr>
          <w:t>.</w:t>
        </w:r>
        <w:r w:rsidR="001A4135" w:rsidRPr="00C561F7">
          <w:rPr>
            <w:rStyle w:val="a8"/>
            <w:rFonts w:ascii="Times New Roman" w:hAnsi="Times New Roman"/>
            <w:sz w:val="24"/>
            <w:lang w:val="en-US"/>
          </w:rPr>
          <w:t>ru</w:t>
        </w:r>
      </w:hyperlink>
    </w:p>
    <w:p w:rsidR="00DE7BED" w:rsidRPr="00C561F7" w:rsidRDefault="00DE7BED" w:rsidP="002D40DC">
      <w:pPr>
        <w:spacing w:before="0"/>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2D40DC" w:rsidRPr="00C561F7" w:rsidRDefault="002D40DC" w:rsidP="002D40DC">
      <w:pPr>
        <w:spacing w:before="0"/>
        <w:ind w:firstLine="567"/>
        <w:jc w:val="both"/>
        <w:rPr>
          <w:rFonts w:ascii="Times New Roman" w:hAnsi="Times New Roman"/>
          <w:sz w:val="24"/>
        </w:rPr>
      </w:pPr>
      <w:r>
        <w:rPr>
          <w:rFonts w:ascii="Times New Roman" w:hAnsi="Times New Roman"/>
          <w:sz w:val="24"/>
        </w:rPr>
        <w:lastRenderedPageBreak/>
        <w:t>Ведущему с</w:t>
      </w:r>
      <w:r>
        <w:rPr>
          <w:rFonts w:ascii="Times New Roman" w:hAnsi="Times New Roman"/>
          <w:sz w:val="24"/>
        </w:rPr>
        <w:t xml:space="preserve">пециалисту </w:t>
      </w:r>
      <w:r>
        <w:rPr>
          <w:rFonts w:ascii="Times New Roman" w:hAnsi="Times New Roman"/>
          <w:sz w:val="24"/>
        </w:rPr>
        <w:t>Тендерного комитета</w:t>
      </w:r>
      <w:r w:rsidRPr="00C561F7">
        <w:rPr>
          <w:rFonts w:ascii="Times New Roman" w:hAnsi="Times New Roman"/>
          <w:sz w:val="24"/>
        </w:rPr>
        <w:t xml:space="preserve"> ОАО «Славнефть-ЯНОС» </w:t>
      </w:r>
      <w:r>
        <w:rPr>
          <w:rFonts w:ascii="Times New Roman" w:hAnsi="Times New Roman"/>
          <w:sz w:val="24"/>
        </w:rPr>
        <w:t>Кирилловой</w:t>
      </w:r>
      <w:r>
        <w:rPr>
          <w:rFonts w:ascii="Times New Roman" w:hAnsi="Times New Roman"/>
          <w:sz w:val="24"/>
        </w:rPr>
        <w:t xml:space="preserve"> </w:t>
      </w:r>
      <w:r>
        <w:rPr>
          <w:rFonts w:ascii="Times New Roman" w:hAnsi="Times New Roman"/>
          <w:sz w:val="24"/>
        </w:rPr>
        <w:t>Надежде</w:t>
      </w:r>
      <w:r>
        <w:rPr>
          <w:rFonts w:ascii="Times New Roman" w:hAnsi="Times New Roman"/>
          <w:sz w:val="24"/>
        </w:rPr>
        <w:t xml:space="preserve"> </w:t>
      </w:r>
      <w:r>
        <w:rPr>
          <w:rFonts w:ascii="Times New Roman" w:hAnsi="Times New Roman"/>
          <w:sz w:val="24"/>
        </w:rPr>
        <w:t>Владимировне</w:t>
      </w:r>
      <w:r w:rsidRPr="00C561F7">
        <w:rPr>
          <w:rFonts w:ascii="Times New Roman" w:hAnsi="Times New Roman"/>
          <w:sz w:val="24"/>
        </w:rPr>
        <w:t>.</w:t>
      </w:r>
    </w:p>
    <w:p w:rsidR="002D40DC" w:rsidRPr="00C561F7" w:rsidRDefault="002D40DC" w:rsidP="002D40DC">
      <w:pPr>
        <w:spacing w:before="0"/>
        <w:ind w:firstLine="567"/>
        <w:jc w:val="both"/>
        <w:rPr>
          <w:rFonts w:ascii="Times New Roman" w:hAnsi="Times New Roman"/>
          <w:sz w:val="24"/>
          <w:u w:val="single"/>
        </w:rPr>
      </w:pPr>
      <w:r w:rsidRPr="00C561F7">
        <w:rPr>
          <w:rFonts w:ascii="Times New Roman" w:hAnsi="Times New Roman"/>
          <w:sz w:val="24"/>
        </w:rPr>
        <w:t>Контактн</w:t>
      </w:r>
      <w:r>
        <w:rPr>
          <w:rFonts w:ascii="Times New Roman" w:hAnsi="Times New Roman"/>
          <w:sz w:val="24"/>
        </w:rPr>
        <w:t>ые данные: телефон: (4852) 49-82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120B66">
          <w:rPr>
            <w:rStyle w:val="a8"/>
            <w:rFonts w:ascii="Times New Roman" w:hAnsi="Times New Roman"/>
            <w:sz w:val="24"/>
            <w:lang w:val="en-US"/>
          </w:rPr>
          <w:t>KirillovaNV</w:t>
        </w:r>
        <w:r w:rsidRPr="00120B66">
          <w:rPr>
            <w:rStyle w:val="a8"/>
            <w:rFonts w:ascii="Times New Roman" w:hAnsi="Times New Roman"/>
            <w:sz w:val="24"/>
          </w:rPr>
          <w:t>@</w:t>
        </w:r>
        <w:r w:rsidRPr="00120B66">
          <w:rPr>
            <w:rStyle w:val="a8"/>
            <w:rFonts w:ascii="Times New Roman" w:hAnsi="Times New Roman"/>
            <w:sz w:val="24"/>
            <w:lang w:val="en-US"/>
          </w:rPr>
          <w:t>yanos</w:t>
        </w:r>
        <w:r w:rsidRPr="00120B66">
          <w:rPr>
            <w:rStyle w:val="a8"/>
            <w:rFonts w:ascii="Times New Roman" w:hAnsi="Times New Roman"/>
            <w:sz w:val="24"/>
          </w:rPr>
          <w:t>.</w:t>
        </w:r>
        <w:r w:rsidRPr="00120B66">
          <w:rPr>
            <w:rStyle w:val="a8"/>
            <w:rFonts w:ascii="Times New Roman" w:hAnsi="Times New Roman"/>
            <w:sz w:val="24"/>
            <w:lang w:val="en-US"/>
          </w:rPr>
          <w:t>slavneft</w:t>
        </w:r>
        <w:r w:rsidRPr="00120B66">
          <w:rPr>
            <w:rStyle w:val="a8"/>
            <w:rFonts w:ascii="Times New Roman" w:hAnsi="Times New Roman"/>
            <w:sz w:val="24"/>
          </w:rPr>
          <w:t>.</w:t>
        </w:r>
        <w:r w:rsidRPr="00120B66">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2D40DC">
      <w:pPr>
        <w:spacing w:before="60"/>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2D40DC">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2D40DC">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2D40DC">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 xml:space="preserve">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w:t>
      </w:r>
      <w:r>
        <w:rPr>
          <w:rFonts w:ascii="Times New Roman" w:hAnsi="Times New Roman"/>
          <w:sz w:val="24"/>
        </w:rPr>
        <w:lastRenderedPageBreak/>
        <w:t>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200B9F">
        <w:rPr>
          <w:rFonts w:ascii="Times New Roman" w:hAnsi="Times New Roman"/>
          <w:sz w:val="24"/>
        </w:rPr>
        <w:t>1</w:t>
      </w:r>
      <w:r w:rsidR="00512588">
        <w:rPr>
          <w:rFonts w:ascii="Times New Roman" w:hAnsi="Times New Roman"/>
          <w:sz w:val="24"/>
        </w:rPr>
        <w:t>71</w:t>
      </w:r>
      <w:r w:rsidR="00D549DA" w:rsidRPr="00C561F7">
        <w:rPr>
          <w:rFonts w:ascii="Times New Roman" w:hAnsi="Times New Roman"/>
          <w:sz w:val="24"/>
        </w:rPr>
        <w:t>-КС</w:t>
      </w:r>
      <w:r w:rsidR="00E85DE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sz w:val="24"/>
        </w:rPr>
        <w:t xml:space="preserve"> от </w:t>
      </w:r>
      <w:r w:rsidR="002D40DC">
        <w:rPr>
          <w:rFonts w:ascii="Times New Roman" w:hAnsi="Times New Roman"/>
          <w:sz w:val="24"/>
        </w:rPr>
        <w:t>«05» мая 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651E86">
        <w:rPr>
          <w:rFonts w:ascii="Times New Roman" w:hAnsi="Times New Roman"/>
          <w:sz w:val="24"/>
        </w:rPr>
        <w:t>3</w:t>
      </w:r>
      <w:r w:rsidR="003057B9">
        <w:rPr>
          <w:rFonts w:ascii="Times New Roman" w:hAnsi="Times New Roman"/>
          <w:sz w:val="24"/>
        </w:rPr>
        <w:t xml:space="preserve"> </w:t>
      </w:r>
      <w:r w:rsidR="00651E86">
        <w:rPr>
          <w:rFonts w:ascii="Times New Roman" w:hAnsi="Times New Roman"/>
          <w:sz w:val="24"/>
        </w:rPr>
        <w:t>года</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37A59" w:rsidRDefault="0044404E" w:rsidP="00A7620E">
      <w:pPr>
        <w:rPr>
          <w:rFonts w:ascii="Times New Roman" w:hAnsi="Times New Roman"/>
          <w:sz w:val="24"/>
        </w:rPr>
      </w:pPr>
      <w:r>
        <w:rPr>
          <w:rFonts w:ascii="Times New Roman" w:hAnsi="Times New Roman"/>
          <w:sz w:val="24"/>
        </w:rPr>
        <w:t xml:space="preserve">9. </w:t>
      </w:r>
      <w:r w:rsidR="00A37A59" w:rsidRPr="00A37A59">
        <w:rPr>
          <w:rFonts w:ascii="Times New Roman" w:hAnsi="Times New Roman"/>
          <w:sz w:val="24"/>
        </w:rPr>
        <w:t xml:space="preserve">Справка о выполненных ГИП (менеджером проектов) аналогичных договорах (Форма </w:t>
      </w:r>
      <w:r w:rsidR="00A37A59">
        <w:rPr>
          <w:rFonts w:ascii="Times New Roman" w:hAnsi="Times New Roman"/>
          <w:sz w:val="24"/>
        </w:rPr>
        <w:t>№ 8</w:t>
      </w:r>
      <w:r w:rsidR="00A37A59" w:rsidRPr="00A37A59">
        <w:rPr>
          <w:rFonts w:ascii="Times New Roman" w:hAnsi="Times New Roman"/>
          <w:sz w:val="24"/>
        </w:rPr>
        <w:t>).</w:t>
      </w:r>
    </w:p>
    <w:p w:rsidR="00A7620E" w:rsidRDefault="0091397C" w:rsidP="00B86655">
      <w:pPr>
        <w:jc w:val="both"/>
        <w:rPr>
          <w:rFonts w:ascii="Times New Roman" w:hAnsi="Times New Roman"/>
          <w:bCs/>
          <w:sz w:val="24"/>
        </w:rPr>
      </w:pPr>
      <w:r>
        <w:rPr>
          <w:rFonts w:ascii="Times New Roman" w:hAnsi="Times New Roman"/>
          <w:sz w:val="24"/>
        </w:rPr>
        <w:t xml:space="preserve">10. </w:t>
      </w:r>
      <w:r w:rsidR="00B857C3" w:rsidRPr="00B857C3">
        <w:rPr>
          <w:rFonts w:ascii="Times New Roman" w:hAnsi="Times New Roman"/>
          <w:sz w:val="24"/>
        </w:rPr>
        <w:t>Комплексно</w:t>
      </w:r>
      <w:r w:rsidR="00D941C4">
        <w:rPr>
          <w:rFonts w:ascii="Times New Roman" w:hAnsi="Times New Roman"/>
          <w:sz w:val="24"/>
        </w:rPr>
        <w:t>е</w:t>
      </w:r>
      <w:r w:rsidR="00B857C3" w:rsidRPr="00B857C3">
        <w:rPr>
          <w:rFonts w:ascii="Times New Roman" w:hAnsi="Times New Roman"/>
          <w:sz w:val="24"/>
        </w:rPr>
        <w:t xml:space="preserve"> задани</w:t>
      </w:r>
      <w:r w:rsidR="00D941C4">
        <w:rPr>
          <w:rFonts w:ascii="Times New Roman" w:hAnsi="Times New Roman"/>
          <w:sz w:val="24"/>
        </w:rPr>
        <w:t>е</w:t>
      </w:r>
      <w:r w:rsidR="00B857C3" w:rsidRPr="00B857C3">
        <w:rPr>
          <w:rFonts w:ascii="Times New Roman" w:hAnsi="Times New Roman"/>
          <w:sz w:val="24"/>
        </w:rPr>
        <w:t xml:space="preserve"> на проектирование  № КЗП-Т(</w:t>
      </w:r>
      <w:r w:rsidR="00500386">
        <w:rPr>
          <w:rFonts w:ascii="Times New Roman" w:hAnsi="Times New Roman"/>
          <w:sz w:val="24"/>
        </w:rPr>
        <w:t>О</w:t>
      </w:r>
      <w:r w:rsidR="00B857C3" w:rsidRPr="00B857C3">
        <w:rPr>
          <w:rFonts w:ascii="Times New Roman" w:hAnsi="Times New Roman"/>
          <w:sz w:val="24"/>
        </w:rPr>
        <w:t>)</w:t>
      </w:r>
      <w:r w:rsidR="00B857C3">
        <w:rPr>
          <w:rFonts w:ascii="Times New Roman" w:hAnsi="Times New Roman"/>
          <w:sz w:val="24"/>
        </w:rPr>
        <w:t xml:space="preserve"> и входящие в его состав з</w:t>
      </w:r>
      <w:r w:rsidR="007F7448" w:rsidRPr="007F7448">
        <w:rPr>
          <w:rFonts w:ascii="Times New Roman" w:hAnsi="Times New Roman"/>
          <w:sz w:val="24"/>
        </w:rPr>
        <w:t>адани</w:t>
      </w:r>
      <w:r w:rsidR="00EC239D">
        <w:rPr>
          <w:rFonts w:ascii="Times New Roman" w:hAnsi="Times New Roman"/>
          <w:sz w:val="24"/>
        </w:rPr>
        <w:t>я на проектирование</w:t>
      </w:r>
      <w:r w:rsidR="00B86655">
        <w:rPr>
          <w:rFonts w:ascii="Times New Roman" w:hAnsi="Times New Roman"/>
          <w:sz w:val="24"/>
        </w:rPr>
        <w:t xml:space="preserve"> (</w:t>
      </w:r>
      <w:r w:rsidR="00500386">
        <w:rPr>
          <w:rFonts w:ascii="Times New Roman" w:hAnsi="Times New Roman"/>
          <w:sz w:val="24"/>
        </w:rPr>
        <w:t>5</w:t>
      </w:r>
      <w:r w:rsidR="00B86655">
        <w:rPr>
          <w:rFonts w:ascii="Times New Roman" w:hAnsi="Times New Roman"/>
          <w:sz w:val="24"/>
        </w:rPr>
        <w:t xml:space="preserve"> шт.)</w:t>
      </w:r>
      <w:r w:rsidR="00D10E75">
        <w:rPr>
          <w:rFonts w:ascii="Times New Roman" w:hAnsi="Times New Roman"/>
          <w:bCs/>
          <w:sz w:val="24"/>
        </w:rPr>
        <w:t>.</w:t>
      </w:r>
    </w:p>
    <w:p w:rsidR="00B326D4" w:rsidRDefault="00B326D4">
      <w:pPr>
        <w:rPr>
          <w:rFonts w:ascii="Times New Roman" w:hAnsi="Times New Roman"/>
          <w:b/>
          <w:sz w:val="24"/>
        </w:rPr>
      </w:pPr>
    </w:p>
    <w:p w:rsidR="0011018B" w:rsidRDefault="0011018B">
      <w:pPr>
        <w:rPr>
          <w:rFonts w:ascii="Times New Roman" w:hAnsi="Times New Roman"/>
          <w:b/>
          <w:sz w:val="24"/>
        </w:rPr>
      </w:pPr>
    </w:p>
    <w:p w:rsidR="002E4E31" w:rsidRDefault="002E4E31">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p>
    <w:p w:rsidR="00D11890" w:rsidRPr="00B857C3" w:rsidRDefault="00D11890" w:rsidP="002D40DC">
      <w:pPr>
        <w:spacing w:before="0" w:line="276" w:lineRule="auto"/>
        <w:jc w:val="right"/>
        <w:rPr>
          <w:rFonts w:ascii="Times New Roman" w:hAnsi="Times New Roman"/>
          <w:sz w:val="24"/>
        </w:rPr>
      </w:pPr>
      <w:bookmarkStart w:id="0" w:name="_GoBack"/>
      <w:bookmarkEnd w:id="0"/>
    </w:p>
    <w:sectPr w:rsidR="00D11890" w:rsidRPr="00B857C3" w:rsidSect="002D40DC">
      <w:footerReference w:type="default" r:id="rId10"/>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995" w:rsidRDefault="00824995" w:rsidP="00FB07D9">
      <w:pPr>
        <w:spacing w:before="0"/>
      </w:pPr>
      <w:r>
        <w:separator/>
      </w:r>
    </w:p>
  </w:endnote>
  <w:endnote w:type="continuationSeparator" w:id="0">
    <w:p w:rsidR="00824995" w:rsidRDefault="0082499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995" w:rsidRDefault="00824995">
    <w:pPr>
      <w:pStyle w:val="af3"/>
      <w:jc w:val="right"/>
    </w:pPr>
    <w:r>
      <w:fldChar w:fldCharType="begin"/>
    </w:r>
    <w:r>
      <w:instrText xml:space="preserve"> PAGE   \* MERGEFORMAT </w:instrText>
    </w:r>
    <w:r>
      <w:fldChar w:fldCharType="separate"/>
    </w:r>
    <w:r w:rsidR="002D40DC">
      <w:rPr>
        <w:noProof/>
      </w:rPr>
      <w:t>6</w:t>
    </w:r>
    <w:r>
      <w:rPr>
        <w:noProof/>
      </w:rPr>
      <w:fldChar w:fldCharType="end"/>
    </w:r>
  </w:p>
  <w:p w:rsidR="00824995" w:rsidRDefault="00824995">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995" w:rsidRDefault="00824995" w:rsidP="00FB07D9">
      <w:pPr>
        <w:spacing w:before="0"/>
      </w:pPr>
      <w:r>
        <w:separator/>
      </w:r>
    </w:p>
  </w:footnote>
  <w:footnote w:type="continuationSeparator" w:id="0">
    <w:p w:rsidR="00824995" w:rsidRDefault="0082499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0DC"/>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9C0"/>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737B16BF"/>
  <w15:docId w15:val="{4BD14432-EA3D-4FF7-97C4-67F40C532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75563-2D30-4595-9E5D-794BB83D5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2681</Words>
  <Characters>15284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16</cp:revision>
  <cp:lastPrinted>2017-05-05T08:03:00Z</cp:lastPrinted>
  <dcterms:created xsi:type="dcterms:W3CDTF">2017-04-13T10:49:00Z</dcterms:created>
  <dcterms:modified xsi:type="dcterms:W3CDTF">2017-05-05T08:07:00Z</dcterms:modified>
</cp:coreProperties>
</file>